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73E6F" w:rsidRPr="002A3DD7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2A3DD7">
        <w:rPr>
          <w:rFonts w:ascii="Arial" w:hAnsi="Arial" w:cs="Arial"/>
          <w:sz w:val="32"/>
          <w:szCs w:val="32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:rsidR="00373E6F" w:rsidRPr="008E3463" w:rsidRDefault="00D47F15" w:rsidP="008E3463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pl-PL"/>
        </w:rPr>
        <w:t>za rok 2021</w:t>
      </w:r>
      <w:bookmarkStart w:id="0" w:name="_GoBack"/>
      <w:bookmarkEnd w:id="0"/>
    </w:p>
    <w:p w:rsidR="00FF1F76" w:rsidRPr="008E3463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:rsidTr="00FF1F76">
        <w:tc>
          <w:tcPr>
            <w:tcW w:w="10528" w:type="dxa"/>
            <w:vAlign w:val="bottom"/>
          </w:tcPr>
          <w:p w:rsidR="00FF1F76" w:rsidRPr="005D7F62" w:rsidRDefault="001B3E5F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 w:rsidR="00FF1F76"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lastRenderedPageBreak/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 xml:space="preserve">ID w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:rsidTr="0080229D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:rsidTr="00D475DE">
        <w:trPr>
          <w:trHeight w:val="454"/>
        </w:trPr>
        <w:tc>
          <w:tcPr>
            <w:tcW w:w="1843" w:type="dxa"/>
            <w:vAlign w:val="bottom"/>
          </w:tcPr>
          <w:p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2A3DD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siedziby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C52" w:rsidRPr="008E3463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Adres</w:t>
            </w:r>
            <w:proofErr w:type="spellEnd"/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korespondencyjny</w:t>
            </w:r>
            <w:proofErr w:type="spellEnd"/>
          </w:p>
          <w:p w:rsidR="001D0C52" w:rsidRPr="008E3463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63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jeśli</w:t>
            </w:r>
            <w:proofErr w:type="spellEnd"/>
            <w:r w:rsidR="00F81388" w:rsidRPr="008E3463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inny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niż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E3463">
              <w:rPr>
                <w:rFonts w:ascii="Arial" w:hAnsi="Arial" w:cs="Arial"/>
                <w:sz w:val="18"/>
                <w:szCs w:val="18"/>
              </w:rPr>
              <w:t>siedziby</w:t>
            </w:r>
            <w:proofErr w:type="spellEnd"/>
            <w:r w:rsidRPr="008E3463">
              <w:rPr>
                <w:rFonts w:ascii="Arial" w:hAnsi="Arial" w:cs="Arial"/>
                <w:sz w:val="18"/>
                <w:szCs w:val="18"/>
              </w:rPr>
              <w:t>)</w:t>
            </w:r>
            <w:r w:rsidR="00882003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144904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  <w:proofErr w:type="spellEnd"/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proofErr w:type="spellEnd"/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Strona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  <w:proofErr w:type="gramEnd"/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:rsidTr="00A432A1">
        <w:tc>
          <w:tcPr>
            <w:tcW w:w="10528" w:type="dxa"/>
            <w:vAlign w:val="bottom"/>
          </w:tcPr>
          <w:p w:rsidR="00685C33" w:rsidRPr="002A3DD7" w:rsidRDefault="00685C33" w:rsidP="00685C3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II. CHARAKTERYSTYKA OSP</w:t>
            </w:r>
          </w:p>
        </w:tc>
      </w:tr>
    </w:tbl>
    <w:p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:rsidTr="004A19D8">
        <w:tc>
          <w:tcPr>
            <w:tcW w:w="2830" w:type="dxa"/>
            <w:vAlign w:val="center"/>
          </w:tcPr>
          <w:p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:rsidR="008F2808" w:rsidRPr="00FD2620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2A3DD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24797" w:rsidRPr="00771B15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771B15">
        <w:rPr>
          <w:rFonts w:ascii="Arial" w:hAnsi="Arial" w:cs="Arial"/>
          <w:b/>
          <w:sz w:val="22"/>
          <w:szCs w:val="22"/>
        </w:rPr>
        <w:t>Wyposażenie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i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wyszkolenie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w OSP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umożliwia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podjęcie</w:t>
      </w:r>
      <w:proofErr w:type="spellEnd"/>
      <w:r w:rsidRPr="00771B1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771B15">
        <w:rPr>
          <w:rFonts w:ascii="Arial" w:hAnsi="Arial" w:cs="Arial"/>
          <w:b/>
          <w:sz w:val="22"/>
          <w:szCs w:val="22"/>
        </w:rPr>
        <w:t>działań</w:t>
      </w:r>
      <w:proofErr w:type="spellEnd"/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:rsidTr="00D57F58">
        <w:tc>
          <w:tcPr>
            <w:tcW w:w="3969" w:type="dxa"/>
            <w:vAlign w:val="center"/>
          </w:tcPr>
          <w:p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:rsidTr="00D57F58">
        <w:tc>
          <w:tcPr>
            <w:tcW w:w="3969" w:type="dxa"/>
            <w:vAlign w:val="center"/>
          </w:tcPr>
          <w:p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  <w:proofErr w:type="gramEnd"/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pl-PL"/>
              </w:rPr>
              <w:t>jakie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:rsidR="00373E6F" w:rsidRPr="005D37C2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:rsidTr="00A432A1">
        <w:tc>
          <w:tcPr>
            <w:tcW w:w="10528" w:type="dxa"/>
            <w:vAlign w:val="bottom"/>
          </w:tcPr>
          <w:p w:rsidR="00203C94" w:rsidRPr="002A3DD7" w:rsidRDefault="00203C94" w:rsidP="00203C94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:rsidTr="00020917">
        <w:trPr>
          <w:jc w:val="center"/>
        </w:trPr>
        <w:tc>
          <w:tcPr>
            <w:tcW w:w="4395" w:type="dxa"/>
            <w:vAlign w:val="center"/>
          </w:tcPr>
          <w:p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CF5295">
        <w:rPr>
          <w:rFonts w:ascii="Arial" w:hAnsi="Arial" w:cs="Arial"/>
          <w:b/>
          <w:sz w:val="22"/>
          <w:szCs w:val="22"/>
        </w:rPr>
        <w:t>Młodzieżowa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80229D" w:rsidRPr="007D43F8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:rsidTr="00A432A1">
        <w:tc>
          <w:tcPr>
            <w:tcW w:w="10528" w:type="dxa"/>
            <w:vAlign w:val="bottom"/>
          </w:tcPr>
          <w:p w:rsidR="007D43F8" w:rsidRPr="002A3DD7" w:rsidRDefault="007D43F8" w:rsidP="007D43F8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IV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2A3DD7" w:rsidTr="000649B3">
        <w:tc>
          <w:tcPr>
            <w:tcW w:w="7295" w:type="dxa"/>
            <w:shd w:val="clear" w:color="auto" w:fill="auto"/>
            <w:vAlign w:val="center"/>
          </w:tcPr>
          <w:p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2A3DD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proofErr w:type="spellStart"/>
      <w:r w:rsidRPr="00EF1F7C">
        <w:rPr>
          <w:rFonts w:ascii="Arial" w:hAnsi="Arial" w:cs="Arial"/>
          <w:b/>
          <w:sz w:val="22"/>
          <w:szCs w:val="22"/>
        </w:rPr>
        <w:t>Tytuł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prawny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siedziby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:rsidTr="00A432A1">
        <w:tc>
          <w:tcPr>
            <w:tcW w:w="2050" w:type="dxa"/>
            <w:shd w:val="clear" w:color="auto" w:fill="auto"/>
            <w:vAlign w:val="center"/>
          </w:tcPr>
          <w:p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:rsidTr="00A432A1">
        <w:tc>
          <w:tcPr>
            <w:tcW w:w="2050" w:type="dxa"/>
            <w:shd w:val="clear" w:color="auto" w:fill="auto"/>
            <w:vAlign w:val="center"/>
          </w:tcPr>
          <w:p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2A3DD7" w:rsidTr="00A432A1">
        <w:tc>
          <w:tcPr>
            <w:tcW w:w="10528" w:type="dxa"/>
            <w:vAlign w:val="bottom"/>
          </w:tcPr>
          <w:p w:rsidR="00A432A1" w:rsidRPr="002A3DD7" w:rsidRDefault="00A432A1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</w:t>
            </w:r>
            <w:proofErr w:type="gram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:rsidTr="00345117">
        <w:tc>
          <w:tcPr>
            <w:tcW w:w="2830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Podnośnik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hydrauliczny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Drabina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Samochód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techniczny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ciężarowy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:rsidTr="00345117">
        <w:tc>
          <w:tcPr>
            <w:tcW w:w="2830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przyczepie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Inne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Motopompy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:rsidTr="0050633B">
        <w:tc>
          <w:tcPr>
            <w:tcW w:w="1980" w:type="dxa"/>
            <w:vAlign w:val="center"/>
          </w:tcPr>
          <w:p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żarnicze o wyd. </w:t>
            </w:r>
            <w:proofErr w:type="spellStart"/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M8</w:t>
            </w:r>
            <w:proofErr w:type="spellEnd"/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50633B" w:rsidRPr="0050633B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:rsidTr="007E1978">
        <w:tc>
          <w:tcPr>
            <w:tcW w:w="2547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zestawów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hydr</w:t>
            </w:r>
            <w:proofErr w:type="spellEnd"/>
            <w:r w:rsidR="007E1978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rat.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pilarek</w:t>
            </w:r>
            <w:proofErr w:type="spellEnd"/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pił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50633B" w:rsidTr="0071585E">
        <w:tc>
          <w:tcPr>
            <w:tcW w:w="993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71585E" w:rsidRPr="0050633B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Skafandry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nurków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płetwonurków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:rsidTr="00032ADF">
        <w:trPr>
          <w:jc w:val="center"/>
        </w:trPr>
        <w:tc>
          <w:tcPr>
            <w:tcW w:w="0" w:type="auto"/>
            <w:vAlign w:val="center"/>
          </w:tcPr>
          <w:p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:rsidTr="00032ADF">
        <w:trPr>
          <w:jc w:val="center"/>
        </w:trPr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:rsidTr="001B5ED5">
        <w:trPr>
          <w:jc w:val="center"/>
        </w:trPr>
        <w:tc>
          <w:tcPr>
            <w:tcW w:w="0" w:type="auto"/>
            <w:vAlign w:val="center"/>
          </w:tcPr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:rsidTr="005201A9">
        <w:tc>
          <w:tcPr>
            <w:tcW w:w="2547" w:type="dxa"/>
            <w:vAlign w:val="center"/>
          </w:tcPr>
          <w:p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:rsidTr="00B57E5E">
        <w:tc>
          <w:tcPr>
            <w:tcW w:w="2506" w:type="dxa"/>
            <w:vAlign w:val="center"/>
          </w:tcPr>
          <w:p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:rsidTr="00B57E5E">
        <w:tc>
          <w:tcPr>
            <w:tcW w:w="1825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  <w:proofErr w:type="spellEnd"/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:rsidTr="00CD6137">
        <w:tc>
          <w:tcPr>
            <w:tcW w:w="2506" w:type="dxa"/>
            <w:vAlign w:val="center"/>
          </w:tcPr>
          <w:p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wyjściowe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:rsidTr="0069064A">
        <w:trPr>
          <w:jc w:val="center"/>
        </w:trPr>
        <w:tc>
          <w:tcPr>
            <w:tcW w:w="2008" w:type="pct"/>
            <w:vAlign w:val="center"/>
          </w:tcPr>
          <w:p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ochronne</w:t>
            </w:r>
            <w:proofErr w:type="spellEnd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rat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chemicznego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2A3DD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Kombinezon</w:t>
            </w:r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y</w:t>
            </w:r>
            <w:proofErr w:type="spellEnd"/>
            <w:r w:rsidR="00BB29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</w:t>
            </w:r>
            <w:r w:rsidRPr="0037044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likwidacji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błonkoskrzydłych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osy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szerszenie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pszczoły</w:t>
            </w:r>
            <w:proofErr w:type="spellEnd"/>
            <w:r w:rsidR="0097540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2A3DD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:rsidTr="006F36D8">
        <w:tc>
          <w:tcPr>
            <w:tcW w:w="1701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Sanie </w:t>
            </w:r>
            <w:proofErr w:type="gramStart"/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lodowe</w:t>
            </w:r>
            <w:proofErr w:type="gramEnd"/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2A3DD7" w:rsidTr="00CD6137">
        <w:tc>
          <w:tcPr>
            <w:tcW w:w="10528" w:type="dxa"/>
            <w:vAlign w:val="bottom"/>
          </w:tcPr>
          <w:p w:rsidR="00AD54D1" w:rsidRPr="002A3DD7" w:rsidRDefault="00AD54D1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:rsidR="00373E6F" w:rsidRPr="00AD54D1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AD54D1" w:rsidTr="00FF50D3">
        <w:tc>
          <w:tcPr>
            <w:tcW w:w="4502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A467CE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73E6F" w:rsidRPr="00DA5EA9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:rsidTr="00FF50D3">
        <w:tc>
          <w:tcPr>
            <w:tcW w:w="4502" w:type="dxa"/>
            <w:shd w:val="clear" w:color="auto" w:fill="auto"/>
          </w:tcPr>
          <w:p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2A3DD7" w:rsidTr="00FF50D3">
        <w:tc>
          <w:tcPr>
            <w:tcW w:w="4502" w:type="dxa"/>
            <w:shd w:val="clear" w:color="auto" w:fill="auto"/>
          </w:tcPr>
          <w:p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:rsidTr="00FF50D3">
        <w:tc>
          <w:tcPr>
            <w:tcW w:w="4502" w:type="dxa"/>
            <w:shd w:val="clear" w:color="auto" w:fill="auto"/>
          </w:tcPr>
          <w:p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4502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373E6F" w:rsidRPr="00A467CE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:rsidTr="00FF50D3">
        <w:tc>
          <w:tcPr>
            <w:tcW w:w="2610" w:type="dxa"/>
            <w:shd w:val="clear" w:color="auto" w:fill="auto"/>
          </w:tcPr>
          <w:p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2A3DD7" w:rsidTr="00CD6137">
        <w:tc>
          <w:tcPr>
            <w:tcW w:w="10528" w:type="dxa"/>
            <w:vAlign w:val="bottom"/>
          </w:tcPr>
          <w:p w:rsidR="008A3DCE" w:rsidRPr="002A3DD7" w:rsidRDefault="008A3DCE" w:rsidP="00CE6AC6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:rsidR="00373E6F" w:rsidRPr="006C081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Default="00235BFF" w:rsidP="00235BFF">
      <w:pPr>
        <w:spacing w:before="120"/>
        <w:rPr>
          <w:sz w:val="20"/>
          <w:szCs w:val="20"/>
        </w:rPr>
      </w:pPr>
    </w:p>
    <w:p w:rsidR="00073A0F" w:rsidRPr="005D7F62" w:rsidRDefault="00073A0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2A3DD7" w:rsidTr="00CD6137">
        <w:tc>
          <w:tcPr>
            <w:tcW w:w="10528" w:type="dxa"/>
            <w:vAlign w:val="bottom"/>
          </w:tcPr>
          <w:p w:rsidR="001359C5" w:rsidRPr="002A3DD7" w:rsidRDefault="001359C5" w:rsidP="00C10465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Grupa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taneczna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3770C1" w:rsidRPr="003770C1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Zespół</w:t>
            </w:r>
            <w:proofErr w:type="spellEnd"/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artystyczny</w:t>
            </w:r>
            <w:proofErr w:type="spellEnd"/>
            <w:r w:rsidR="003770C1">
              <w:rPr>
                <w:rFonts w:ascii="Arial" w:hAnsi="Arial" w:cs="Arial"/>
                <w:b/>
                <w:sz w:val="22"/>
                <w:szCs w:val="20"/>
                <w:vertAlign w:val="superscript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Izba</w:t>
            </w:r>
            <w:proofErr w:type="spellEnd"/>
            <w:r w:rsidRPr="001F25E8">
              <w:rPr>
                <w:rFonts w:ascii="Arial" w:hAnsi="Arial" w:cs="Arial"/>
                <w:b/>
                <w:sz w:val="22"/>
              </w:rPr>
              <w:t xml:space="preserve"> </w:t>
            </w: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tradycji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2A3DD7" w:rsidTr="00CD6137">
        <w:tc>
          <w:tcPr>
            <w:tcW w:w="10528" w:type="dxa"/>
            <w:vAlign w:val="bottom"/>
          </w:tcPr>
          <w:p w:rsidR="00557E39" w:rsidRPr="002A3DD7" w:rsidRDefault="00CD01AD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IX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Liczba</w:t>
            </w:r>
            <w:proofErr w:type="spellEnd"/>
            <w:r w:rsidRPr="00557E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uczestników</w:t>
            </w:r>
            <w:proofErr w:type="spellEnd"/>
          </w:p>
        </w:tc>
        <w:tc>
          <w:tcPr>
            <w:tcW w:w="1690" w:type="dxa"/>
            <w:vAlign w:val="center"/>
          </w:tcPr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OSP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MDP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:rsidTr="008237FD">
        <w:tc>
          <w:tcPr>
            <w:tcW w:w="1985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Udział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8237FD">
              <w:rPr>
                <w:rFonts w:ascii="Arial" w:hAnsi="Arial" w:cs="Arial"/>
                <w:b/>
                <w:sz w:val="22"/>
                <w:szCs w:val="20"/>
              </w:rPr>
              <w:t>członków</w:t>
            </w:r>
            <w:proofErr w:type="spellEnd"/>
            <w:r w:rsidRPr="008237FD">
              <w:rPr>
                <w:rFonts w:ascii="Arial" w:hAnsi="Arial" w:cs="Arial"/>
                <w:b/>
                <w:sz w:val="22"/>
                <w:szCs w:val="20"/>
              </w:rPr>
              <w:t xml:space="preserve">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</w:t>
            </w:r>
            <w:proofErr w:type="spellEnd"/>
            <w:r w:rsidRPr="00192DF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sportowe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</w:t>
            </w:r>
            <w:proofErr w:type="gramEnd"/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 xml:space="preserve">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:rsidTr="00CD6137">
        <w:tc>
          <w:tcPr>
            <w:tcW w:w="10528" w:type="dxa"/>
            <w:vAlign w:val="bottom"/>
          </w:tcPr>
          <w:p w:rsidR="00192DF3" w:rsidRPr="002A3DD7" w:rsidRDefault="00192DF3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:rsidTr="005302B0">
        <w:trPr>
          <w:jc w:val="center"/>
        </w:trPr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4A658D" w:rsidTr="000A7382">
        <w:trPr>
          <w:jc w:val="center"/>
        </w:trPr>
        <w:tc>
          <w:tcPr>
            <w:tcW w:w="0" w:type="auto"/>
            <w:vAlign w:val="center"/>
          </w:tcPr>
          <w:p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Nazwa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instytucji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funduszy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itp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09" w:type="dxa"/>
            <w:vAlign w:val="center"/>
          </w:tcPr>
          <w:p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:rsidTr="000A7382">
        <w:trPr>
          <w:jc w:val="center"/>
        </w:trPr>
        <w:tc>
          <w:tcPr>
            <w:tcW w:w="0" w:type="auto"/>
            <w:vAlign w:val="center"/>
          </w:tcPr>
          <w:p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gminy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Marszałkowski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Wojewódzki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Fundusz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Ochrony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Środowiska</w:t>
            </w:r>
            <w:proofErr w:type="spellEnd"/>
            <w:r w:rsidR="00D52BA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Gospodarki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Wodnej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unijne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6D9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poza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Tr="000A7382">
        <w:trPr>
          <w:jc w:val="center"/>
        </w:trPr>
        <w:tc>
          <w:tcPr>
            <w:tcW w:w="0" w:type="auto"/>
            <w:vAlign w:val="center"/>
          </w:tcPr>
          <w:p w:rsidR="00F94D8B" w:rsidRPr="006B424A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z </w:t>
            </w:r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PSP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dla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OSP</w:t>
            </w:r>
            <w:r w:rsidR="000E0E5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ramach</w:t>
            </w:r>
            <w:proofErr w:type="spellEnd"/>
            <w:r w:rsidR="001113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94D8B"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:rsidTr="000A7382">
        <w:trPr>
          <w:jc w:val="center"/>
        </w:trPr>
        <w:tc>
          <w:tcPr>
            <w:tcW w:w="0" w:type="auto"/>
            <w:vAlign w:val="center"/>
          </w:tcPr>
          <w:p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2A3DD7" w:rsidTr="00FA4590">
        <w:tc>
          <w:tcPr>
            <w:tcW w:w="10529" w:type="dxa"/>
            <w:vAlign w:val="bottom"/>
          </w:tcPr>
          <w:p w:rsidR="00493ACB" w:rsidRPr="002A3DD7" w:rsidRDefault="00493ACB" w:rsidP="00D52BAE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XI.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:rsidTr="00CD6137">
        <w:tc>
          <w:tcPr>
            <w:tcW w:w="1980" w:type="dxa"/>
            <w:vAlign w:val="center"/>
          </w:tcPr>
          <w:p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M8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:rsidR="00CD6137" w:rsidRPr="0050633B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wyd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:rsidTr="00CD6137">
        <w:tc>
          <w:tcPr>
            <w:tcW w:w="2547" w:type="dxa"/>
            <w:vAlign w:val="center"/>
          </w:tcPr>
          <w:p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Piły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betonu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stali</w:t>
            </w:r>
            <w:proofErr w:type="spellEnd"/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493ACB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gridSpan w:val="5"/>
            <w:vAlign w:val="center"/>
          </w:tcPr>
          <w:p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:rsidTr="00840DF2">
        <w:trPr>
          <w:jc w:val="center"/>
        </w:trPr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:rsidTr="00CD6137">
        <w:tc>
          <w:tcPr>
            <w:tcW w:w="2547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:rsidTr="00386866">
        <w:tc>
          <w:tcPr>
            <w:tcW w:w="2506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:rsidTr="0069064A">
        <w:trPr>
          <w:trHeight w:val="454"/>
        </w:trPr>
        <w:tc>
          <w:tcPr>
            <w:tcW w:w="851" w:type="dxa"/>
            <w:vAlign w:val="bottom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</w:t>
            </w:r>
            <w:proofErr w:type="spellEnd"/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:rsidTr="006F36D8">
        <w:tc>
          <w:tcPr>
            <w:tcW w:w="106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:rsidTr="00AA0EFB"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:rsidTr="00AA0EFB">
        <w:tc>
          <w:tcPr>
            <w:tcW w:w="2835" w:type="dxa"/>
            <w:gridSpan w:val="2"/>
            <w:shd w:val="clear" w:color="auto" w:fill="auto"/>
            <w:vAlign w:val="center"/>
          </w:tcPr>
          <w:p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:rsidTr="00A825BE">
        <w:tc>
          <w:tcPr>
            <w:tcW w:w="10528" w:type="dxa"/>
          </w:tcPr>
          <w:p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:rsidTr="00A825BE">
        <w:tc>
          <w:tcPr>
            <w:tcW w:w="10528" w:type="dxa"/>
          </w:tcPr>
          <w:p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:rsidTr="00927B16">
        <w:tc>
          <w:tcPr>
            <w:tcW w:w="10528" w:type="dxa"/>
            <w:tcBorders>
              <w:bottom w:val="dotted" w:sz="4" w:space="0" w:color="auto"/>
            </w:tcBorders>
          </w:tcPr>
          <w:p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proofErr w:type="spellStart"/>
      <w:r w:rsidRPr="002A3DD7">
        <w:rPr>
          <w:rFonts w:ascii="Arial" w:hAnsi="Arial" w:cs="Arial"/>
        </w:rPr>
        <w:t>Wypełnił</w:t>
      </w:r>
      <w:proofErr w:type="spellEnd"/>
      <w:r w:rsidRPr="002A3DD7">
        <w:rPr>
          <w:rFonts w:ascii="Arial" w:hAnsi="Arial" w:cs="Arial"/>
        </w:rPr>
        <w:t>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:rsidTr="00686B79">
        <w:trPr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  <w:proofErr w:type="gramEnd"/>
          </w:p>
        </w:tc>
        <w:tc>
          <w:tcPr>
            <w:tcW w:w="883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  <w:proofErr w:type="gramEnd"/>
          </w:p>
        </w:tc>
        <w:tc>
          <w:tcPr>
            <w:tcW w:w="698" w:type="dxa"/>
            <w:shd w:val="clear" w:color="auto" w:fill="auto"/>
          </w:tcPr>
          <w:p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proofErr w:type="gramStart"/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  <w:proofErr w:type="gramEnd"/>
          </w:p>
        </w:tc>
      </w:tr>
    </w:tbl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:rsidR="00373E6F" w:rsidRPr="003770C1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:rsidR="00373E6F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 oznaczone prostokątem wpisujemy liczby.</w:t>
      </w:r>
    </w:p>
    <w:p w:rsidR="00B54760" w:rsidRPr="003770C1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:rsidR="00B54760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</w:t>
      </w:r>
      <w:proofErr w:type="gramStart"/>
      <w:r w:rsidRPr="003770C1">
        <w:rPr>
          <w:rFonts w:ascii="Arial" w:hAnsi="Arial" w:cs="Arial"/>
          <w:sz w:val="19"/>
          <w:szCs w:val="19"/>
          <w:lang w:val="pl-PL"/>
        </w:rPr>
        <w:t>naczelników</w:t>
      </w:r>
      <w:proofErr w:type="gramEnd"/>
      <w:r w:rsidRPr="003770C1">
        <w:rPr>
          <w:rFonts w:ascii="Arial" w:hAnsi="Arial" w:cs="Arial"/>
          <w:sz w:val="19"/>
          <w:szCs w:val="19"/>
          <w:lang w:val="pl-PL"/>
        </w:rPr>
        <w:t xml:space="preserve"> </w:t>
      </w:r>
    </w:p>
    <w:p w:rsidR="00373E6F" w:rsidRPr="003770C1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3770C1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25F" w:rsidRDefault="00EE425F">
      <w:r>
        <w:separator/>
      </w:r>
    </w:p>
  </w:endnote>
  <w:endnote w:type="continuationSeparator" w:id="0">
    <w:p w:rsidR="00EE425F" w:rsidRDefault="00EE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47F15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JN0fW3bAAAACQEAAA8AAAAAAAAAAAAAAAAA4QQAAGRycy9kb3ducmV2LnhtbFBLBQYAAAAABAAE&#10;APMAAADpBQAAAAA=&#10;" stroked="f">
              <v:fill opacity="0"/>
              <v:textbox inset="0,0,0,0">
                <w:txbxContent>
                  <w:p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47F15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25F" w:rsidRDefault="00EE425F">
      <w:r>
        <w:separator/>
      </w:r>
    </w:p>
  </w:footnote>
  <w:footnote w:type="continuationSeparator" w:id="0">
    <w:p w:rsidR="00EE425F" w:rsidRDefault="00EE4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 w:rsidP="00013FBE">
    <w:pPr>
      <w:jc w:val="right"/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:rsidR="00644B5D" w:rsidRDefault="00644B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2"/>
  </w:num>
  <w:num w:numId="9">
    <w:abstractNumId w:val="10"/>
  </w:num>
  <w:num w:numId="10">
    <w:abstractNumId w:val="8"/>
  </w:num>
  <w:num w:numId="11">
    <w:abstractNumId w:val="19"/>
  </w:num>
  <w:num w:numId="12">
    <w:abstractNumId w:val="7"/>
  </w:num>
  <w:num w:numId="13">
    <w:abstractNumId w:val="6"/>
  </w:num>
  <w:num w:numId="14">
    <w:abstractNumId w:val="17"/>
  </w:num>
  <w:num w:numId="15">
    <w:abstractNumId w:val="16"/>
  </w:num>
  <w:num w:numId="16">
    <w:abstractNumId w:val="11"/>
  </w:num>
  <w:num w:numId="17">
    <w:abstractNumId w:val="15"/>
  </w:num>
  <w:num w:numId="18">
    <w:abstractNumId w:val="9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9260B"/>
    <w:rsid w:val="008A3DCE"/>
    <w:rsid w:val="008E3463"/>
    <w:rsid w:val="008F2808"/>
    <w:rsid w:val="008F54F9"/>
    <w:rsid w:val="008F7D07"/>
    <w:rsid w:val="00903314"/>
    <w:rsid w:val="00914253"/>
    <w:rsid w:val="00927B16"/>
    <w:rsid w:val="00961930"/>
    <w:rsid w:val="0097540F"/>
    <w:rsid w:val="009C6B4B"/>
    <w:rsid w:val="009D25D3"/>
    <w:rsid w:val="009E128B"/>
    <w:rsid w:val="009F06D3"/>
    <w:rsid w:val="00A326A8"/>
    <w:rsid w:val="00A33395"/>
    <w:rsid w:val="00A432A1"/>
    <w:rsid w:val="00A467CE"/>
    <w:rsid w:val="00A473D3"/>
    <w:rsid w:val="00A576A2"/>
    <w:rsid w:val="00A825BE"/>
    <w:rsid w:val="00A843E6"/>
    <w:rsid w:val="00A979CF"/>
    <w:rsid w:val="00AA0EFB"/>
    <w:rsid w:val="00AC1215"/>
    <w:rsid w:val="00AC6F73"/>
    <w:rsid w:val="00AD54D1"/>
    <w:rsid w:val="00AD657B"/>
    <w:rsid w:val="00AF47CA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C07949"/>
    <w:rsid w:val="00C10465"/>
    <w:rsid w:val="00C10CE1"/>
    <w:rsid w:val="00C21ED7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475DE"/>
    <w:rsid w:val="00D47F15"/>
    <w:rsid w:val="00D52BAE"/>
    <w:rsid w:val="00D53138"/>
    <w:rsid w:val="00D57F58"/>
    <w:rsid w:val="00DA5EA9"/>
    <w:rsid w:val="00DB732A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E425F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CD958D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F9583-984C-4749-B7A0-7DBA29C2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Joanna Jarosińska</cp:lastModifiedBy>
  <cp:revision>2</cp:revision>
  <cp:lastPrinted>2020-08-25T06:45:00Z</cp:lastPrinted>
  <dcterms:created xsi:type="dcterms:W3CDTF">2021-12-06T11:33:00Z</dcterms:created>
  <dcterms:modified xsi:type="dcterms:W3CDTF">2021-12-06T11:33:00Z</dcterms:modified>
</cp:coreProperties>
</file>